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4A78105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465219">
        <w:rPr>
          <w:rFonts w:cs="Calibri"/>
          <w:b/>
        </w:rPr>
        <w:t>6</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46521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6521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65219"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65219"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0E"/>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219"/>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6C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5.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6.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